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E68D2" w14:textId="77777777" w:rsidR="007223BD" w:rsidRPr="006C53AB" w:rsidRDefault="007223BD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14:paraId="1257F963" w14:textId="77777777" w:rsidR="004F69E3" w:rsidRDefault="004F69E3" w:rsidP="004F69E3">
      <w:pPr>
        <w:rPr>
          <w:rFonts w:ascii="Palatino Linotype" w:hAnsi="Palatino Linotype" w:cs="Arial"/>
          <w:bCs/>
        </w:rPr>
      </w:pPr>
    </w:p>
    <w:p w14:paraId="54070E2D" w14:textId="77777777"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stavební práce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14:paraId="2DB7AB91" w14:textId="77777777"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14:paraId="506721B6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7A3D9DA2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18FA2B98" w14:textId="7828234B" w:rsidR="007223BD" w:rsidRPr="00543E51" w:rsidRDefault="00D77B09" w:rsidP="00D77B09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D77B09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Energetické úspory na budově knihovny v Kostelci nad Orlicí</w:t>
            </w:r>
          </w:p>
        </w:tc>
      </w:tr>
      <w:tr w:rsidR="007223BD" w:rsidRPr="00406595" w14:paraId="5ADF51C5" w14:textId="77777777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1F852580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51FC65EF" w14:textId="77777777"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14:paraId="6DEB7B27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4450EB80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6F676DC8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7DE07DC7" w14:textId="77777777"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14:paraId="284629D0" w14:textId="4A10C16D" w:rsidR="007223BD" w:rsidRDefault="007223BD" w:rsidP="00FB6356">
      <w:pPr>
        <w:spacing w:after="0" w:line="240" w:lineRule="atLeast"/>
        <w:jc w:val="center"/>
        <w:rPr>
          <w:rFonts w:ascii="Verdana" w:hAnsi="Verdana"/>
          <w:b/>
          <w:bCs/>
          <w:sz w:val="20"/>
          <w:lang w:eastAsia="cs-CZ" w:bidi="cs-CZ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  <w:r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="00D77B09" w:rsidRPr="00D77B09">
        <w:rPr>
          <w:rFonts w:ascii="Verdana" w:hAnsi="Verdana"/>
          <w:b/>
          <w:bCs/>
          <w:sz w:val="20"/>
          <w:lang w:eastAsia="cs-CZ" w:bidi="cs-CZ"/>
        </w:rPr>
        <w:t>Energetické úspory na budově knihovny v Kostelci nad Orlicí</w:t>
      </w:r>
      <w:r w:rsidR="00FB6356">
        <w:rPr>
          <w:rFonts w:ascii="Verdana" w:hAnsi="Verdana"/>
          <w:b/>
          <w:bCs/>
          <w:sz w:val="20"/>
          <w:lang w:eastAsia="cs-CZ" w:bidi="cs-CZ"/>
        </w:rPr>
        <w:t>“</w:t>
      </w:r>
    </w:p>
    <w:p w14:paraId="26BEE768" w14:textId="77777777" w:rsidR="00FB6356" w:rsidRDefault="00FB6356" w:rsidP="00FB6356">
      <w:pPr>
        <w:spacing w:after="0" w:line="240" w:lineRule="atLeast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14:paraId="1946261B" w14:textId="77777777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14:paraId="04C04844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14:paraId="5FA1171E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14:paraId="4200BF80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14:paraId="31BF7707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 xml:space="preserve">kterou uchazeč hodlá zadat </w:t>
            </w:r>
            <w:r w:rsidR="00FB6356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pod</w:t>
            </w: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dodavateli</w:t>
            </w:r>
          </w:p>
        </w:tc>
      </w:tr>
      <w:tr w:rsidR="007223BD" w:rsidRPr="00406595" w14:paraId="27934BD7" w14:textId="77777777" w:rsidTr="00FB6356">
        <w:trPr>
          <w:cantSplit/>
          <w:trHeight w:hRule="exact" w:val="651"/>
        </w:trPr>
        <w:tc>
          <w:tcPr>
            <w:tcW w:w="366" w:type="dxa"/>
            <w:vMerge w:val="restart"/>
            <w:shd w:val="clear" w:color="auto" w:fill="auto"/>
          </w:tcPr>
          <w:p w14:paraId="3330962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69FC2BEE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A2E2F4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28D8FDF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51EFA93C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58D1348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CD9B69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73F005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46FC23A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CB6FFC3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723C432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CE91FA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66F7C6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E04E44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1B2482F5" w14:textId="77777777" w:rsidTr="00FB6356">
        <w:trPr>
          <w:cantSplit/>
          <w:trHeight w:hRule="exact" w:val="541"/>
        </w:trPr>
        <w:tc>
          <w:tcPr>
            <w:tcW w:w="366" w:type="dxa"/>
            <w:vMerge/>
            <w:shd w:val="clear" w:color="auto" w:fill="auto"/>
          </w:tcPr>
          <w:p w14:paraId="137ED8F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456892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6D73AB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09F51B4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7F55A26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62C0B6C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163034C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2666DC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3E8DFB7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45DF90BC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4A90540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1DF52DF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1F071B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048047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BB53864" w14:textId="77777777" w:rsidTr="00FB6356">
        <w:trPr>
          <w:cantSplit/>
          <w:trHeight w:hRule="exact" w:val="232"/>
        </w:trPr>
        <w:tc>
          <w:tcPr>
            <w:tcW w:w="366" w:type="dxa"/>
            <w:vMerge/>
            <w:shd w:val="clear" w:color="auto" w:fill="auto"/>
          </w:tcPr>
          <w:p w14:paraId="2CC057C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9F48B8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59A1EF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4A226B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8D1BE39" w14:textId="77777777" w:rsidTr="00FB6356">
        <w:trPr>
          <w:cantSplit/>
          <w:trHeight w:hRule="exact" w:val="562"/>
        </w:trPr>
        <w:tc>
          <w:tcPr>
            <w:tcW w:w="366" w:type="dxa"/>
            <w:vMerge w:val="restart"/>
            <w:shd w:val="clear" w:color="auto" w:fill="auto"/>
          </w:tcPr>
          <w:p w14:paraId="3241275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088F6511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024E79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22D537F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53F43F41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517B8CB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BD2139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15452EF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A268CC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472CB3D2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5C2B95F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F24765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4DD23D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32B43A4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56242D41" w14:textId="77777777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14:paraId="18FB6D1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093B64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3DC3EBB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036172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B6FE4EF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44E905E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3A937ED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77548A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97227D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8CBE4CE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7EAE7FB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7664F9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B094CD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ED4E7C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7E00E56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011578D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FC8DCC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7CB1CA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61828B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943BC87" w14:textId="77777777" w:rsidTr="00FB6356">
        <w:trPr>
          <w:cantSplit/>
          <w:trHeight w:hRule="exact" w:val="594"/>
        </w:trPr>
        <w:tc>
          <w:tcPr>
            <w:tcW w:w="366" w:type="dxa"/>
            <w:vMerge w:val="restart"/>
            <w:shd w:val="clear" w:color="auto" w:fill="auto"/>
          </w:tcPr>
          <w:p w14:paraId="6992E91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4405B85B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2A7E451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492D488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3D949780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66A4794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4ECEA59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8B450A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887D21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5043603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0884D1B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A6ED0A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384812E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400904A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54C4FE16" w14:textId="77777777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14:paraId="7D98E58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DAA877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21AEFC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E6CF37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1162F2A9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2454746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57014D4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7FF9FA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49C75E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22581E0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1C04008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09531A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69EC21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389A25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4A858DF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23F456E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FB69E6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BE6CD7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0666E7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96618E2" w14:textId="77777777"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14:paraId="0CD586F2" w14:textId="77777777"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14:paraId="76A6BA84" w14:textId="77777777"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754E5A87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</w:t>
      </w:r>
    </w:p>
    <w:p w14:paraId="59F3E18E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14:paraId="7C20EFCE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14:paraId="169CAF45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13FCA03E" w14:textId="77777777"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14:paraId="5D9C2A83" w14:textId="77777777"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14:paraId="4B17C213" w14:textId="77777777"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48719" w14:textId="77777777" w:rsidR="00BE68FF" w:rsidRDefault="00BE68FF" w:rsidP="00FB3D69">
      <w:pPr>
        <w:spacing w:after="0" w:line="240" w:lineRule="auto"/>
      </w:pPr>
      <w:r>
        <w:separator/>
      </w:r>
    </w:p>
    <w:p w14:paraId="380F8C52" w14:textId="77777777" w:rsidR="00BE68FF" w:rsidRDefault="00BE68FF"/>
  </w:endnote>
  <w:endnote w:type="continuationSeparator" w:id="0">
    <w:p w14:paraId="1E91319D" w14:textId="77777777" w:rsidR="00BE68FF" w:rsidRDefault="00BE68FF" w:rsidP="00FB3D69">
      <w:pPr>
        <w:spacing w:after="0" w:line="240" w:lineRule="auto"/>
      </w:pPr>
      <w:r>
        <w:continuationSeparator/>
      </w:r>
    </w:p>
    <w:p w14:paraId="43291F57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D4507" w14:textId="46ECFE11" w:rsidR="002A01D2" w:rsidRDefault="002A01D2" w:rsidP="002A01D2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D77B09" w:rsidRPr="00D77B09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Energetické úspory na budově knihovny v 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.“</w:t>
    </w:r>
  </w:p>
  <w:p w14:paraId="1ED08408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85434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854343" w:rsidRPr="00AE6E1D">
      <w:rPr>
        <w:sz w:val="18"/>
        <w:szCs w:val="20"/>
      </w:rPr>
      <w:fldChar w:fldCharType="separate"/>
    </w:r>
    <w:r w:rsidR="006E7CA8">
      <w:rPr>
        <w:noProof/>
        <w:sz w:val="18"/>
        <w:szCs w:val="20"/>
      </w:rPr>
      <w:t>1</w:t>
    </w:r>
    <w:r w:rsidR="0085434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6E7CA8" w:rsidRPr="006E7CA8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D2E9D" w14:textId="77777777" w:rsidR="00BE68FF" w:rsidRDefault="00BE68FF" w:rsidP="00FB3D69">
      <w:pPr>
        <w:spacing w:after="0" w:line="240" w:lineRule="auto"/>
      </w:pPr>
      <w:r>
        <w:separator/>
      </w:r>
    </w:p>
    <w:p w14:paraId="02722377" w14:textId="77777777" w:rsidR="00BE68FF" w:rsidRDefault="00BE68FF"/>
  </w:footnote>
  <w:footnote w:type="continuationSeparator" w:id="0">
    <w:p w14:paraId="4BA16062" w14:textId="77777777" w:rsidR="00BE68FF" w:rsidRDefault="00BE68FF" w:rsidP="00FB3D69">
      <w:pPr>
        <w:spacing w:after="0" w:line="240" w:lineRule="auto"/>
      </w:pPr>
      <w:r>
        <w:continuationSeparator/>
      </w:r>
    </w:p>
    <w:p w14:paraId="08FB670C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BB2F7" w14:textId="77777777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620890">
      <w:rPr>
        <w:sz w:val="20"/>
        <w:szCs w:val="20"/>
      </w:rPr>
      <w:t>5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 wp14:anchorId="556CDEF6" wp14:editId="4CB26FF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9D59A4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55E1B"/>
    <w:rsid w:val="00260C77"/>
    <w:rsid w:val="00265876"/>
    <w:rsid w:val="002705F4"/>
    <w:rsid w:val="00274865"/>
    <w:rsid w:val="00275CA5"/>
    <w:rsid w:val="00276C09"/>
    <w:rsid w:val="00282C12"/>
    <w:rsid w:val="00287DEA"/>
    <w:rsid w:val="00295E0E"/>
    <w:rsid w:val="002A01D2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04986"/>
    <w:rsid w:val="006108D8"/>
    <w:rsid w:val="00620890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C5DAC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77B09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27A3"/>
    <w:rsid w:val="00E000B4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6356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FE4528"/>
  <w15:docId w15:val="{0451C860-E030-458E-9B93-63148055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8ECF6-C71D-4EEA-94DB-76D92B23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2020-09-03T11:28:00Z</dcterms:created>
  <dcterms:modified xsi:type="dcterms:W3CDTF">2020-09-03T11:50:00Z</dcterms:modified>
</cp:coreProperties>
</file>